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CCA0E" w14:textId="45B55A13" w:rsidR="00531383" w:rsidRDefault="00E26FD9" w:rsidP="008C2DC7">
      <w:pPr>
        <w:widowControl w:val="0"/>
        <w:autoSpaceDE w:val="0"/>
        <w:autoSpaceDN w:val="0"/>
        <w:adjustRightInd w:val="0"/>
        <w:rPr>
          <w:b/>
          <w:bCs/>
          <w:lang w:eastAsia="ja-JP"/>
        </w:rPr>
      </w:pPr>
      <w:r>
        <w:rPr>
          <w:noProof/>
        </w:rPr>
        <w:t>Name _____________________________________ Section ______ Date ___________</w:t>
      </w:r>
    </w:p>
    <w:p w14:paraId="594D57B4" w14:textId="77777777" w:rsidR="00CE0652" w:rsidRDefault="00CE0652" w:rsidP="008C2DC7">
      <w:pPr>
        <w:widowControl w:val="0"/>
        <w:autoSpaceDE w:val="0"/>
        <w:autoSpaceDN w:val="0"/>
        <w:adjustRightInd w:val="0"/>
        <w:rPr>
          <w:b/>
          <w:bCs/>
          <w:lang w:eastAsia="ja-JP"/>
        </w:rPr>
      </w:pPr>
    </w:p>
    <w:p w14:paraId="5ACBBEC3" w14:textId="77777777" w:rsidR="00E26FD9" w:rsidRDefault="00E26FD9" w:rsidP="00E26FD9">
      <w:pPr>
        <w:widowControl w:val="0"/>
        <w:autoSpaceDE w:val="0"/>
        <w:autoSpaceDN w:val="0"/>
        <w:adjustRightInd w:val="0"/>
        <w:ind w:left="2160"/>
        <w:rPr>
          <w:b/>
          <w:bCs/>
          <w:lang w:eastAsia="ja-JP"/>
        </w:rPr>
      </w:pPr>
      <w:r>
        <w:rPr>
          <w:noProof/>
        </w:rPr>
        <w:drawing>
          <wp:inline distT="0" distB="0" distL="0" distR="0" wp14:anchorId="7C87B9DA" wp14:editId="7DF1CA37">
            <wp:extent cx="2628407" cy="146479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modo home im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9000" cy="14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BFE89" w14:textId="65ACAFB7" w:rsidR="00E26FD9" w:rsidRDefault="00E26FD9" w:rsidP="00E26FD9">
      <w:pPr>
        <w:widowControl w:val="0"/>
        <w:autoSpaceDE w:val="0"/>
        <w:autoSpaceDN w:val="0"/>
        <w:adjustRightInd w:val="0"/>
        <w:ind w:left="2160"/>
        <w:rPr>
          <w:b/>
          <w:bCs/>
          <w:lang w:eastAsia="ja-JP"/>
        </w:rPr>
      </w:pPr>
      <w:r>
        <w:rPr>
          <w:b/>
          <w:bCs/>
          <w:lang w:eastAsia="ja-JP"/>
        </w:rPr>
        <w:t xml:space="preserve">                  </w:t>
      </w:r>
      <w:hyperlink r:id="rId9" w:history="1">
        <w:r w:rsidRPr="00D17345">
          <w:rPr>
            <w:rStyle w:val="Hyperlink"/>
            <w:b/>
            <w:bCs/>
            <w:lang w:eastAsia="ja-JP"/>
          </w:rPr>
          <w:t>www.edmodo.com</w:t>
        </w:r>
      </w:hyperlink>
      <w:r>
        <w:rPr>
          <w:b/>
          <w:bCs/>
          <w:lang w:eastAsia="ja-JP"/>
        </w:rPr>
        <w:t xml:space="preserve"> </w:t>
      </w:r>
    </w:p>
    <w:p w14:paraId="37D0BC84" w14:textId="77777777" w:rsidR="00E26FD9" w:rsidRDefault="00E26FD9" w:rsidP="008C2DC7">
      <w:pPr>
        <w:widowControl w:val="0"/>
        <w:autoSpaceDE w:val="0"/>
        <w:autoSpaceDN w:val="0"/>
        <w:adjustRightInd w:val="0"/>
        <w:rPr>
          <w:b/>
          <w:bCs/>
          <w:lang w:eastAsia="ja-JP"/>
        </w:rPr>
      </w:pPr>
    </w:p>
    <w:p w14:paraId="532697FC" w14:textId="77777777" w:rsidR="008C2DC7" w:rsidRPr="009E4FFF" w:rsidRDefault="008C2DC7" w:rsidP="008C2DC7">
      <w:pPr>
        <w:widowControl w:val="0"/>
        <w:autoSpaceDE w:val="0"/>
        <w:autoSpaceDN w:val="0"/>
        <w:adjustRightInd w:val="0"/>
        <w:rPr>
          <w:lang w:eastAsia="ja-JP"/>
        </w:rPr>
      </w:pPr>
      <w:r w:rsidRPr="009E4FFF">
        <w:rPr>
          <w:b/>
          <w:bCs/>
          <w:lang w:eastAsia="ja-JP"/>
        </w:rPr>
        <w:t xml:space="preserve">“Best Practices” for Online Discussion Forums </w:t>
      </w:r>
    </w:p>
    <w:p w14:paraId="050C58BF" w14:textId="77777777" w:rsidR="00CE0652" w:rsidRDefault="00CE0652" w:rsidP="008C2DC7">
      <w:pPr>
        <w:widowControl w:val="0"/>
        <w:autoSpaceDE w:val="0"/>
        <w:autoSpaceDN w:val="0"/>
        <w:adjustRightInd w:val="0"/>
        <w:rPr>
          <w:b/>
          <w:bCs/>
          <w:lang w:eastAsia="ja-JP"/>
        </w:rPr>
      </w:pPr>
    </w:p>
    <w:p w14:paraId="7345F516" w14:textId="77777777" w:rsidR="008C2DC7" w:rsidRPr="00E26FD9" w:rsidRDefault="008C2DC7" w:rsidP="008C2DC7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  <w:r w:rsidRPr="00E26FD9">
        <w:rPr>
          <w:b/>
          <w:bCs/>
          <w:sz w:val="22"/>
          <w:szCs w:val="22"/>
          <w:lang w:eastAsia="ja-JP"/>
        </w:rPr>
        <w:t>Essential Questions</w:t>
      </w:r>
      <w:r w:rsidR="009E4FFF" w:rsidRPr="00E26FD9">
        <w:rPr>
          <w:b/>
          <w:bCs/>
          <w:sz w:val="22"/>
          <w:szCs w:val="22"/>
          <w:lang w:eastAsia="ja-JP"/>
        </w:rPr>
        <w:t>:</w:t>
      </w:r>
    </w:p>
    <w:p w14:paraId="5DD83FA2" w14:textId="77777777" w:rsidR="009E4FFF" w:rsidRPr="00E26FD9" w:rsidRDefault="009E4FFF" w:rsidP="008C2DC7">
      <w:pPr>
        <w:widowControl w:val="0"/>
        <w:autoSpaceDE w:val="0"/>
        <w:autoSpaceDN w:val="0"/>
        <w:adjustRightInd w:val="0"/>
        <w:rPr>
          <w:sz w:val="22"/>
          <w:szCs w:val="22"/>
          <w:lang w:eastAsia="ja-JP"/>
        </w:rPr>
      </w:pPr>
    </w:p>
    <w:p w14:paraId="2634F08D" w14:textId="31366644" w:rsidR="008C2E37" w:rsidRPr="00E26FD9" w:rsidRDefault="00C16D33" w:rsidP="00C16D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rFonts w:ascii="Wingdings" w:hAnsi="Wingdings"/>
          <w:color w:val="000000"/>
          <w:sz w:val="22"/>
          <w:szCs w:val="22"/>
        </w:rPr>
        <w:t></w:t>
      </w:r>
      <w:r w:rsidRPr="00E26FD9">
        <w:rPr>
          <w:rFonts w:ascii="Wingdings" w:hAnsi="Wingdings"/>
          <w:color w:val="000000"/>
          <w:sz w:val="22"/>
          <w:szCs w:val="22"/>
        </w:rPr>
        <w:t></w:t>
      </w:r>
      <w:r w:rsidR="00E26FD9">
        <w:rPr>
          <w:sz w:val="22"/>
          <w:szCs w:val="22"/>
          <w:lang w:eastAsia="ja-JP"/>
        </w:rPr>
        <w:t>I</w:t>
      </w:r>
      <w:r w:rsidR="00B8061A" w:rsidRPr="00E26FD9">
        <w:rPr>
          <w:sz w:val="22"/>
          <w:szCs w:val="22"/>
          <w:lang w:eastAsia="ja-JP"/>
        </w:rPr>
        <w:t xml:space="preserve">s </w:t>
      </w:r>
      <w:proofErr w:type="gramStart"/>
      <w:r w:rsidR="00B8061A" w:rsidRPr="00E26FD9">
        <w:rPr>
          <w:sz w:val="22"/>
          <w:szCs w:val="22"/>
          <w:lang w:eastAsia="ja-JP"/>
        </w:rPr>
        <w:t>the</w:t>
      </w:r>
      <w:r w:rsidR="00E26FD9">
        <w:rPr>
          <w:sz w:val="22"/>
          <w:szCs w:val="22"/>
          <w:lang w:eastAsia="ja-JP"/>
        </w:rPr>
        <w:t>re</w:t>
      </w:r>
      <w:proofErr w:type="gramEnd"/>
      <w:r w:rsidR="00E26FD9">
        <w:rPr>
          <w:sz w:val="22"/>
          <w:szCs w:val="22"/>
          <w:lang w:eastAsia="ja-JP"/>
        </w:rPr>
        <w:t xml:space="preserve"> an</w:t>
      </w:r>
      <w:r w:rsidR="00B8061A" w:rsidRPr="00E26FD9">
        <w:rPr>
          <w:sz w:val="22"/>
          <w:szCs w:val="22"/>
          <w:lang w:eastAsia="ja-JP"/>
        </w:rPr>
        <w:t xml:space="preserve"> </w:t>
      </w:r>
      <w:r w:rsidR="008C2E37" w:rsidRPr="00E26FD9">
        <w:rPr>
          <w:sz w:val="22"/>
          <w:szCs w:val="22"/>
          <w:lang w:eastAsia="ja-JP"/>
        </w:rPr>
        <w:t>educational benefit</w:t>
      </w:r>
      <w:r w:rsidR="00B8061A" w:rsidRPr="00E26FD9">
        <w:rPr>
          <w:sz w:val="22"/>
          <w:szCs w:val="22"/>
          <w:lang w:eastAsia="ja-JP"/>
        </w:rPr>
        <w:t>[s]</w:t>
      </w:r>
      <w:r w:rsidR="008C2E37" w:rsidRPr="00E26FD9">
        <w:rPr>
          <w:sz w:val="22"/>
          <w:szCs w:val="22"/>
          <w:lang w:eastAsia="ja-JP"/>
        </w:rPr>
        <w:t xml:space="preserve"> to participating</w:t>
      </w:r>
      <w:r w:rsidR="008C2DC7" w:rsidRPr="00E26FD9">
        <w:rPr>
          <w:sz w:val="22"/>
          <w:szCs w:val="22"/>
          <w:lang w:eastAsia="ja-JP"/>
        </w:rPr>
        <w:t xml:space="preserve"> in </w:t>
      </w:r>
      <w:r w:rsidR="00B8061A" w:rsidRPr="00E26FD9">
        <w:rPr>
          <w:sz w:val="22"/>
          <w:szCs w:val="22"/>
          <w:lang w:eastAsia="ja-JP"/>
        </w:rPr>
        <w:t>a</w:t>
      </w:r>
      <w:r w:rsidRPr="00E26FD9">
        <w:rPr>
          <w:sz w:val="22"/>
          <w:szCs w:val="22"/>
          <w:lang w:eastAsia="ja-JP"/>
        </w:rPr>
        <w:t>n online</w:t>
      </w:r>
      <w:r w:rsidR="00B8061A" w:rsidRPr="00E26FD9">
        <w:rPr>
          <w:sz w:val="22"/>
          <w:szCs w:val="22"/>
          <w:lang w:eastAsia="ja-JP"/>
        </w:rPr>
        <w:t xml:space="preserve"> </w:t>
      </w:r>
      <w:r w:rsidR="008C2E37" w:rsidRPr="00E26FD9">
        <w:rPr>
          <w:sz w:val="22"/>
          <w:szCs w:val="22"/>
          <w:lang w:eastAsia="ja-JP"/>
        </w:rPr>
        <w:t>discussion forum</w:t>
      </w:r>
      <w:r w:rsidR="008C2DC7" w:rsidRPr="00E26FD9">
        <w:rPr>
          <w:sz w:val="22"/>
          <w:szCs w:val="22"/>
          <w:lang w:eastAsia="ja-JP"/>
        </w:rPr>
        <w:t xml:space="preserve">? </w:t>
      </w:r>
    </w:p>
    <w:p w14:paraId="4E3D1395" w14:textId="7AEA9505" w:rsidR="00B8061A" w:rsidRPr="00E26FD9" w:rsidRDefault="00C16D33" w:rsidP="00C16D33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rFonts w:ascii="Wingdings" w:hAnsi="Wingdings"/>
          <w:color w:val="000000"/>
          <w:sz w:val="22"/>
          <w:szCs w:val="22"/>
        </w:rPr>
        <w:t></w:t>
      </w:r>
      <w:r w:rsidRPr="00E26FD9">
        <w:rPr>
          <w:rFonts w:ascii="Wingdings" w:hAnsi="Wingdings"/>
          <w:color w:val="000000"/>
          <w:sz w:val="22"/>
          <w:szCs w:val="22"/>
        </w:rPr>
        <w:t></w:t>
      </w:r>
      <w:r w:rsidR="00B8061A" w:rsidRPr="00E26FD9">
        <w:rPr>
          <w:sz w:val="22"/>
          <w:szCs w:val="22"/>
          <w:lang w:eastAsia="ja-JP"/>
        </w:rPr>
        <w:t xml:space="preserve">How can </w:t>
      </w:r>
      <w:r w:rsidRPr="00E26FD9">
        <w:rPr>
          <w:sz w:val="22"/>
          <w:szCs w:val="22"/>
          <w:lang w:eastAsia="ja-JP"/>
        </w:rPr>
        <w:t>an online</w:t>
      </w:r>
      <w:r w:rsidR="00B8061A" w:rsidRPr="00E26FD9">
        <w:rPr>
          <w:sz w:val="22"/>
          <w:szCs w:val="22"/>
          <w:lang w:eastAsia="ja-JP"/>
        </w:rPr>
        <w:t xml:space="preserve"> discussion forum </w:t>
      </w:r>
      <w:r w:rsidRPr="00E26FD9">
        <w:rPr>
          <w:sz w:val="22"/>
          <w:szCs w:val="22"/>
          <w:lang w:eastAsia="ja-JP"/>
        </w:rPr>
        <w:t>encourage more students to participate</w:t>
      </w:r>
      <w:r w:rsidR="00AD188A" w:rsidRPr="00E26FD9">
        <w:rPr>
          <w:sz w:val="22"/>
          <w:szCs w:val="22"/>
          <w:lang w:eastAsia="ja-JP"/>
        </w:rPr>
        <w:t xml:space="preserve"> in the</w:t>
      </w:r>
      <w:r w:rsidRPr="00E26FD9">
        <w:rPr>
          <w:sz w:val="22"/>
          <w:szCs w:val="22"/>
          <w:lang w:eastAsia="ja-JP"/>
        </w:rPr>
        <w:t xml:space="preserve"> discussion about the learned material compared to the classroom alone? </w:t>
      </w:r>
    </w:p>
    <w:p w14:paraId="39AB981E" w14:textId="42401DDA" w:rsidR="008C2E37" w:rsidRPr="00E26FD9" w:rsidRDefault="00C16D33" w:rsidP="00C16D33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bCs/>
          <w:sz w:val="22"/>
          <w:szCs w:val="22"/>
          <w:lang w:eastAsia="ja-JP"/>
        </w:rPr>
      </w:pPr>
      <w:r w:rsidRPr="00E26FD9">
        <w:rPr>
          <w:rFonts w:ascii="Wingdings" w:hAnsi="Wingdings"/>
          <w:color w:val="000000"/>
          <w:sz w:val="22"/>
          <w:szCs w:val="22"/>
        </w:rPr>
        <w:t></w:t>
      </w:r>
      <w:r w:rsidRPr="00E26FD9">
        <w:rPr>
          <w:rFonts w:ascii="Wingdings" w:hAnsi="Wingdings"/>
          <w:color w:val="000000"/>
          <w:sz w:val="22"/>
          <w:szCs w:val="22"/>
        </w:rPr>
        <w:t></w:t>
      </w:r>
      <w:r w:rsidR="008C2E37" w:rsidRPr="00E26FD9">
        <w:rPr>
          <w:bCs/>
          <w:sz w:val="22"/>
          <w:szCs w:val="22"/>
          <w:lang w:eastAsia="ja-JP"/>
        </w:rPr>
        <w:t>What are the rules for posting comments and</w:t>
      </w:r>
      <w:r w:rsidR="00AD188A" w:rsidRPr="00E26FD9">
        <w:rPr>
          <w:bCs/>
          <w:sz w:val="22"/>
          <w:szCs w:val="22"/>
          <w:lang w:eastAsia="ja-JP"/>
        </w:rPr>
        <w:t>/or</w:t>
      </w:r>
      <w:r w:rsidR="008C2E37" w:rsidRPr="00E26FD9">
        <w:rPr>
          <w:bCs/>
          <w:sz w:val="22"/>
          <w:szCs w:val="22"/>
          <w:lang w:eastAsia="ja-JP"/>
        </w:rPr>
        <w:t xml:space="preserve"> responses</w:t>
      </w:r>
      <w:r w:rsidR="00E26FD9">
        <w:rPr>
          <w:bCs/>
          <w:sz w:val="22"/>
          <w:szCs w:val="22"/>
          <w:lang w:eastAsia="ja-JP"/>
        </w:rPr>
        <w:t xml:space="preserve"> on a school-r</w:t>
      </w:r>
      <w:r w:rsidRPr="00E26FD9">
        <w:rPr>
          <w:bCs/>
          <w:sz w:val="22"/>
          <w:szCs w:val="22"/>
          <w:lang w:eastAsia="ja-JP"/>
        </w:rPr>
        <w:t xml:space="preserve">elated online discussion forum? </w:t>
      </w:r>
    </w:p>
    <w:p w14:paraId="2783ECA9" w14:textId="77777777" w:rsidR="008C2DC7" w:rsidRPr="00E26FD9" w:rsidRDefault="008C2DC7" w:rsidP="008C2DC7">
      <w:pPr>
        <w:widowControl w:val="0"/>
        <w:autoSpaceDE w:val="0"/>
        <w:autoSpaceDN w:val="0"/>
        <w:adjustRightInd w:val="0"/>
        <w:rPr>
          <w:sz w:val="22"/>
          <w:szCs w:val="22"/>
          <w:lang w:eastAsia="ja-JP"/>
        </w:rPr>
      </w:pPr>
    </w:p>
    <w:p w14:paraId="0B1ACD24" w14:textId="77777777" w:rsidR="009E4FFF" w:rsidRPr="00E26FD9" w:rsidRDefault="008C2DC7" w:rsidP="008C2DC7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  <w:r w:rsidRPr="00E26FD9">
        <w:rPr>
          <w:b/>
          <w:bCs/>
          <w:sz w:val="22"/>
          <w:szCs w:val="22"/>
          <w:lang w:eastAsia="ja-JP"/>
        </w:rPr>
        <w:t>Objectives</w:t>
      </w:r>
      <w:r w:rsidR="009E4FFF" w:rsidRPr="00E26FD9">
        <w:rPr>
          <w:b/>
          <w:bCs/>
          <w:sz w:val="22"/>
          <w:szCs w:val="22"/>
          <w:lang w:eastAsia="ja-JP"/>
        </w:rPr>
        <w:t>:</w:t>
      </w:r>
    </w:p>
    <w:p w14:paraId="1E3C84F8" w14:textId="77777777" w:rsidR="008C2DC7" w:rsidRPr="00E26FD9" w:rsidRDefault="008C2DC7" w:rsidP="008C2DC7">
      <w:pPr>
        <w:widowControl w:val="0"/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sz w:val="22"/>
          <w:szCs w:val="22"/>
          <w:lang w:eastAsia="ja-JP"/>
        </w:rPr>
        <w:t> </w:t>
      </w:r>
    </w:p>
    <w:p w14:paraId="31AB187B" w14:textId="0BD6ED0B" w:rsidR="00AD188A" w:rsidRPr="00E26FD9" w:rsidRDefault="008C2E37" w:rsidP="008C2E3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rFonts w:ascii="Wingdings" w:hAnsi="Wingdings"/>
          <w:color w:val="000000"/>
          <w:sz w:val="22"/>
          <w:szCs w:val="22"/>
        </w:rPr>
        <w:t></w:t>
      </w:r>
      <w:r w:rsidRPr="00E26FD9">
        <w:rPr>
          <w:rFonts w:ascii="Wingdings" w:hAnsi="Wingdings"/>
          <w:color w:val="000000"/>
          <w:sz w:val="22"/>
          <w:szCs w:val="22"/>
        </w:rPr>
        <w:t></w:t>
      </w:r>
      <w:r w:rsidR="00C16D33" w:rsidRPr="00E26FD9">
        <w:rPr>
          <w:sz w:val="22"/>
          <w:szCs w:val="22"/>
          <w:lang w:eastAsia="ja-JP"/>
        </w:rPr>
        <w:t>Explain</w:t>
      </w:r>
      <w:r w:rsidR="002A088F" w:rsidRPr="00E26FD9">
        <w:rPr>
          <w:sz w:val="22"/>
          <w:szCs w:val="22"/>
          <w:lang w:eastAsia="ja-JP"/>
        </w:rPr>
        <w:t xml:space="preserve"> </w:t>
      </w:r>
      <w:r w:rsidR="008C2DC7" w:rsidRPr="00E26FD9">
        <w:rPr>
          <w:sz w:val="22"/>
          <w:szCs w:val="22"/>
          <w:lang w:eastAsia="ja-JP"/>
        </w:rPr>
        <w:t xml:space="preserve">what </w:t>
      </w:r>
      <w:r w:rsidR="00C16D33" w:rsidRPr="00E26FD9">
        <w:rPr>
          <w:sz w:val="22"/>
          <w:szCs w:val="22"/>
          <w:lang w:eastAsia="ja-JP"/>
        </w:rPr>
        <w:t xml:space="preserve">an online discussion forum is and </w:t>
      </w:r>
      <w:r w:rsidR="002A088F" w:rsidRPr="00E26FD9">
        <w:rPr>
          <w:sz w:val="22"/>
          <w:szCs w:val="22"/>
          <w:lang w:eastAsia="ja-JP"/>
        </w:rPr>
        <w:t>its</w:t>
      </w:r>
      <w:r w:rsidR="008C2DC7" w:rsidRPr="00E26FD9">
        <w:rPr>
          <w:sz w:val="22"/>
          <w:szCs w:val="22"/>
          <w:lang w:eastAsia="ja-JP"/>
        </w:rPr>
        <w:t xml:space="preserve"> purpose.</w:t>
      </w:r>
    </w:p>
    <w:p w14:paraId="4B952DBC" w14:textId="4F5087FA" w:rsidR="002A088F" w:rsidRPr="00E26FD9" w:rsidRDefault="00C16D33" w:rsidP="00C16D33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rPr>
          <w:rFonts w:ascii="Wingdings" w:hAnsi="Wingdings"/>
          <w:color w:val="000000"/>
          <w:sz w:val="22"/>
          <w:szCs w:val="22"/>
        </w:rPr>
      </w:pPr>
      <w:r w:rsidRPr="00E26FD9">
        <w:rPr>
          <w:rFonts w:ascii="Wingdings" w:hAnsi="Wingdings"/>
          <w:color w:val="000000"/>
          <w:sz w:val="22"/>
          <w:szCs w:val="22"/>
        </w:rPr>
        <w:t></w:t>
      </w:r>
      <w:r w:rsidRPr="00E26FD9">
        <w:rPr>
          <w:rFonts w:ascii="Wingdings" w:hAnsi="Wingdings"/>
          <w:color w:val="000000"/>
          <w:sz w:val="22"/>
          <w:szCs w:val="22"/>
        </w:rPr>
        <w:t></w:t>
      </w:r>
      <w:r w:rsidRPr="00E26FD9">
        <w:rPr>
          <w:sz w:val="22"/>
          <w:szCs w:val="22"/>
          <w:lang w:eastAsia="ja-JP"/>
        </w:rPr>
        <w:t>Describe best practices</w:t>
      </w:r>
      <w:r w:rsidR="008C2DC7" w:rsidRPr="00E26FD9">
        <w:rPr>
          <w:sz w:val="22"/>
          <w:szCs w:val="22"/>
          <w:lang w:eastAsia="ja-JP"/>
        </w:rPr>
        <w:t xml:space="preserve"> for </w:t>
      </w:r>
      <w:r w:rsidRPr="00E26FD9">
        <w:rPr>
          <w:sz w:val="22"/>
          <w:szCs w:val="22"/>
          <w:lang w:eastAsia="ja-JP"/>
        </w:rPr>
        <w:t xml:space="preserve">participating in a school related </w:t>
      </w:r>
      <w:r w:rsidR="00AD188A" w:rsidRPr="00E26FD9">
        <w:rPr>
          <w:sz w:val="22"/>
          <w:szCs w:val="22"/>
          <w:lang w:eastAsia="ja-JP"/>
        </w:rPr>
        <w:t xml:space="preserve">online </w:t>
      </w:r>
      <w:r w:rsidRPr="00E26FD9">
        <w:rPr>
          <w:sz w:val="22"/>
          <w:szCs w:val="22"/>
          <w:lang w:eastAsia="ja-JP"/>
        </w:rPr>
        <w:t xml:space="preserve">discussion forum. </w:t>
      </w:r>
    </w:p>
    <w:p w14:paraId="1D89EFA3" w14:textId="77777777" w:rsidR="008C2DC7" w:rsidRPr="009E4FFF" w:rsidRDefault="008C2DC7" w:rsidP="008C2DC7">
      <w:pPr>
        <w:widowControl w:val="0"/>
        <w:autoSpaceDE w:val="0"/>
        <w:autoSpaceDN w:val="0"/>
        <w:adjustRightInd w:val="0"/>
        <w:rPr>
          <w:lang w:eastAsia="ja-JP"/>
        </w:rPr>
      </w:pPr>
    </w:p>
    <w:p w14:paraId="4FBB152F" w14:textId="2CDDFB7D" w:rsidR="009E4FFF" w:rsidRPr="00E26FD9" w:rsidRDefault="009E4FFF" w:rsidP="008C2DC7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  <w:r w:rsidRPr="00E26FD9">
        <w:rPr>
          <w:b/>
          <w:bCs/>
          <w:sz w:val="22"/>
          <w:szCs w:val="22"/>
          <w:lang w:eastAsia="ja-JP"/>
        </w:rPr>
        <w:t xml:space="preserve">I.  </w:t>
      </w:r>
      <w:r w:rsidR="008C2DC7" w:rsidRPr="00E26FD9">
        <w:rPr>
          <w:b/>
          <w:bCs/>
          <w:sz w:val="22"/>
          <w:szCs w:val="22"/>
          <w:lang w:eastAsia="ja-JP"/>
        </w:rPr>
        <w:t>Activator:  </w:t>
      </w:r>
      <w:r w:rsidR="008C2DC7" w:rsidRPr="00E26FD9">
        <w:rPr>
          <w:bCs/>
          <w:sz w:val="22"/>
          <w:szCs w:val="22"/>
          <w:lang w:eastAsia="ja-JP"/>
        </w:rPr>
        <w:t xml:space="preserve">View a Video about </w:t>
      </w:r>
      <w:r w:rsidRPr="00E26FD9">
        <w:rPr>
          <w:bCs/>
          <w:sz w:val="22"/>
          <w:szCs w:val="22"/>
          <w:lang w:eastAsia="ja-JP"/>
        </w:rPr>
        <w:t>Online Discussion Forums</w:t>
      </w:r>
    </w:p>
    <w:p w14:paraId="5728852A" w14:textId="77777777" w:rsidR="009E4FFF" w:rsidRPr="00E26FD9" w:rsidRDefault="009E4FFF" w:rsidP="009E4FF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</w:p>
    <w:p w14:paraId="488974F9" w14:textId="77777777" w:rsidR="009E4FFF" w:rsidRPr="00E26FD9" w:rsidRDefault="009E4FFF" w:rsidP="009E4FF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  <w:r w:rsidRPr="00E26FD9">
        <w:rPr>
          <w:b/>
          <w:bCs/>
          <w:sz w:val="22"/>
          <w:szCs w:val="22"/>
          <w:lang w:eastAsia="ja-JP"/>
        </w:rPr>
        <w:t xml:space="preserve">Video: </w:t>
      </w:r>
    </w:p>
    <w:p w14:paraId="5C5950B1" w14:textId="77777777" w:rsidR="009E4FFF" w:rsidRPr="00E26FD9" w:rsidRDefault="009E4FFF" w:rsidP="009E4FF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  <w:hyperlink r:id="rId10" w:history="1">
        <w:r w:rsidRPr="00E26FD9">
          <w:rPr>
            <w:rStyle w:val="Hyperlink"/>
            <w:b/>
            <w:bCs/>
            <w:sz w:val="22"/>
            <w:szCs w:val="22"/>
            <w:lang w:eastAsia="ja-JP"/>
          </w:rPr>
          <w:t>http://www.youtube.com/watch?v=tg3y2A9pdtI</w:t>
        </w:r>
      </w:hyperlink>
    </w:p>
    <w:p w14:paraId="15CB2D41" w14:textId="77777777" w:rsidR="00AD188A" w:rsidRPr="00E26FD9" w:rsidRDefault="00AD188A" w:rsidP="00FA3411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</w:p>
    <w:p w14:paraId="76425F0B" w14:textId="77777777" w:rsidR="00FA3411" w:rsidRPr="00E26FD9" w:rsidRDefault="009E4FFF" w:rsidP="00FA3411">
      <w:pPr>
        <w:widowControl w:val="0"/>
        <w:autoSpaceDE w:val="0"/>
        <w:autoSpaceDN w:val="0"/>
        <w:adjustRightInd w:val="0"/>
        <w:rPr>
          <w:bCs/>
          <w:sz w:val="22"/>
          <w:szCs w:val="22"/>
          <w:lang w:eastAsia="ja-JP"/>
        </w:rPr>
      </w:pPr>
      <w:r w:rsidRPr="00E26FD9">
        <w:rPr>
          <w:b/>
          <w:bCs/>
          <w:sz w:val="22"/>
          <w:szCs w:val="22"/>
          <w:lang w:eastAsia="ja-JP"/>
        </w:rPr>
        <w:t>II. Class Activity:</w:t>
      </w:r>
      <w:r w:rsidR="00FA3411" w:rsidRPr="00E26FD9">
        <w:rPr>
          <w:b/>
          <w:bCs/>
          <w:sz w:val="22"/>
          <w:szCs w:val="22"/>
          <w:lang w:eastAsia="ja-JP"/>
        </w:rPr>
        <w:t xml:space="preserve"> </w:t>
      </w:r>
      <w:r w:rsidR="00FA3411" w:rsidRPr="00E26FD9">
        <w:rPr>
          <w:bCs/>
          <w:sz w:val="22"/>
          <w:szCs w:val="22"/>
          <w:lang w:eastAsia="ja-JP"/>
        </w:rPr>
        <w:t xml:space="preserve"> </w:t>
      </w:r>
      <w:r w:rsidR="008C2DC7" w:rsidRPr="00E26FD9">
        <w:rPr>
          <w:bCs/>
          <w:sz w:val="22"/>
          <w:szCs w:val="22"/>
          <w:lang w:eastAsia="ja-JP"/>
        </w:rPr>
        <w:t>Th</w:t>
      </w:r>
      <w:r w:rsidRPr="00E26FD9">
        <w:rPr>
          <w:bCs/>
          <w:sz w:val="22"/>
          <w:szCs w:val="22"/>
          <w:lang w:eastAsia="ja-JP"/>
        </w:rPr>
        <w:t>i</w:t>
      </w:r>
      <w:r w:rsidR="008C2DC7" w:rsidRPr="00E26FD9">
        <w:rPr>
          <w:bCs/>
          <w:sz w:val="22"/>
          <w:szCs w:val="22"/>
          <w:lang w:eastAsia="ja-JP"/>
        </w:rPr>
        <w:t>nk</w:t>
      </w:r>
      <w:r w:rsidR="00D059C3" w:rsidRPr="00E26FD9">
        <w:rPr>
          <w:bCs/>
          <w:sz w:val="22"/>
          <w:szCs w:val="22"/>
          <w:lang w:eastAsia="ja-JP"/>
        </w:rPr>
        <w:t xml:space="preserve"> [own]</w:t>
      </w:r>
      <w:r w:rsidR="008C2DC7" w:rsidRPr="00E26FD9">
        <w:rPr>
          <w:bCs/>
          <w:sz w:val="22"/>
          <w:szCs w:val="22"/>
          <w:lang w:eastAsia="ja-JP"/>
        </w:rPr>
        <w:t>, Pair</w:t>
      </w:r>
      <w:r w:rsidR="00D059C3" w:rsidRPr="00E26FD9">
        <w:rPr>
          <w:bCs/>
          <w:sz w:val="22"/>
          <w:szCs w:val="22"/>
          <w:lang w:eastAsia="ja-JP"/>
        </w:rPr>
        <w:t xml:space="preserve"> [partner]</w:t>
      </w:r>
      <w:r w:rsidR="008C2DC7" w:rsidRPr="00E26FD9">
        <w:rPr>
          <w:bCs/>
          <w:sz w:val="22"/>
          <w:szCs w:val="22"/>
          <w:lang w:eastAsia="ja-JP"/>
        </w:rPr>
        <w:t>, Share</w:t>
      </w:r>
      <w:r w:rsidR="00D059C3" w:rsidRPr="00E26FD9">
        <w:rPr>
          <w:bCs/>
          <w:sz w:val="22"/>
          <w:szCs w:val="22"/>
          <w:lang w:eastAsia="ja-JP"/>
        </w:rPr>
        <w:t xml:space="preserve"> [</w:t>
      </w:r>
      <w:proofErr w:type="spellStart"/>
      <w:r w:rsidR="00D059C3" w:rsidRPr="00E26FD9">
        <w:rPr>
          <w:bCs/>
          <w:sz w:val="22"/>
          <w:szCs w:val="22"/>
          <w:lang w:eastAsia="ja-JP"/>
        </w:rPr>
        <w:t>Edmodo</w:t>
      </w:r>
      <w:proofErr w:type="spellEnd"/>
      <w:r w:rsidR="00D059C3" w:rsidRPr="00E26FD9">
        <w:rPr>
          <w:bCs/>
          <w:sz w:val="22"/>
          <w:szCs w:val="22"/>
          <w:lang w:eastAsia="ja-JP"/>
        </w:rPr>
        <w:t>]</w:t>
      </w:r>
    </w:p>
    <w:p w14:paraId="47EFF888" w14:textId="77777777" w:rsidR="00E26FD9" w:rsidRPr="00E26FD9" w:rsidRDefault="00E26FD9" w:rsidP="00FA341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b/>
          <w:bCs/>
          <w:sz w:val="22"/>
          <w:szCs w:val="22"/>
          <w:lang w:eastAsia="ja-JP"/>
        </w:rPr>
      </w:pPr>
    </w:p>
    <w:p w14:paraId="5758BA8D" w14:textId="107086CC" w:rsidR="00FA3411" w:rsidRPr="00E26FD9" w:rsidRDefault="008C2DC7" w:rsidP="00FA341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sz w:val="22"/>
          <w:szCs w:val="22"/>
          <w:lang w:eastAsia="ja-JP"/>
        </w:rPr>
        <w:t>Think about how you would answer these questions:</w:t>
      </w:r>
    </w:p>
    <w:p w14:paraId="01F99E73" w14:textId="77777777" w:rsidR="008C2DC7" w:rsidRPr="00E26FD9" w:rsidRDefault="008C2DC7" w:rsidP="00FA341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sz w:val="22"/>
          <w:szCs w:val="22"/>
          <w:lang w:eastAsia="ja-JP"/>
        </w:rPr>
        <w:t xml:space="preserve">  </w:t>
      </w:r>
    </w:p>
    <w:p w14:paraId="4BE27770" w14:textId="1121D86F" w:rsidR="00AD188A" w:rsidRPr="00E26FD9" w:rsidRDefault="00E26FD9" w:rsidP="00FA341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sz w:val="22"/>
          <w:szCs w:val="22"/>
          <w:lang w:eastAsia="ja-JP"/>
        </w:rPr>
        <w:t>1</w:t>
      </w:r>
      <w:r w:rsidR="00D059C3" w:rsidRPr="00E26FD9">
        <w:rPr>
          <w:sz w:val="22"/>
          <w:szCs w:val="22"/>
          <w:lang w:eastAsia="ja-JP"/>
        </w:rPr>
        <w:t xml:space="preserve">.  </w:t>
      </w:r>
      <w:r w:rsidR="002A088F" w:rsidRPr="00E26FD9">
        <w:rPr>
          <w:sz w:val="22"/>
          <w:szCs w:val="22"/>
          <w:lang w:eastAsia="ja-JP"/>
        </w:rPr>
        <w:t>Based on the video, w</w:t>
      </w:r>
      <w:r w:rsidR="00D059C3" w:rsidRPr="00E26FD9">
        <w:rPr>
          <w:sz w:val="22"/>
          <w:szCs w:val="22"/>
          <w:lang w:eastAsia="ja-JP"/>
        </w:rPr>
        <w:t xml:space="preserve">hat </w:t>
      </w:r>
      <w:r w:rsidR="00AD188A" w:rsidRPr="00E26FD9">
        <w:rPr>
          <w:sz w:val="22"/>
          <w:szCs w:val="22"/>
          <w:lang w:eastAsia="ja-JP"/>
        </w:rPr>
        <w:t>is an online discussion forum?</w:t>
      </w:r>
    </w:p>
    <w:p w14:paraId="7AEE878F" w14:textId="69730C83" w:rsidR="00AD188A" w:rsidRPr="00E26FD9" w:rsidRDefault="00E26FD9" w:rsidP="00FA341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sz w:val="22"/>
          <w:szCs w:val="22"/>
          <w:lang w:eastAsia="ja-JP"/>
        </w:rPr>
        <w:t>2.  Is there educational value in</w:t>
      </w:r>
      <w:r w:rsidR="00AD188A" w:rsidRPr="00E26FD9">
        <w:rPr>
          <w:sz w:val="22"/>
          <w:szCs w:val="22"/>
          <w:lang w:eastAsia="ja-JP"/>
        </w:rPr>
        <w:t xml:space="preserve"> using an online discussion forum </w:t>
      </w:r>
      <w:r w:rsidRPr="00E26FD9">
        <w:rPr>
          <w:sz w:val="22"/>
          <w:szCs w:val="22"/>
          <w:lang w:eastAsia="ja-JP"/>
        </w:rPr>
        <w:t>for</w:t>
      </w:r>
      <w:r w:rsidR="00AD188A" w:rsidRPr="00E26FD9">
        <w:rPr>
          <w:sz w:val="22"/>
          <w:szCs w:val="22"/>
          <w:lang w:eastAsia="ja-JP"/>
        </w:rPr>
        <w:t xml:space="preserve"> school-related content?  Be sure to explain your response.</w:t>
      </w:r>
    </w:p>
    <w:p w14:paraId="6040527B" w14:textId="78733C16" w:rsidR="008C2DC7" w:rsidRPr="00E26FD9" w:rsidRDefault="00E26FD9" w:rsidP="00FA341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sz w:val="22"/>
          <w:szCs w:val="22"/>
          <w:lang w:eastAsia="ja-JP"/>
        </w:rPr>
        <w:t>3</w:t>
      </w:r>
      <w:r w:rsidR="00AD188A" w:rsidRPr="00E26FD9">
        <w:rPr>
          <w:sz w:val="22"/>
          <w:szCs w:val="22"/>
          <w:lang w:eastAsia="ja-JP"/>
        </w:rPr>
        <w:t xml:space="preserve">.  In what way[s] does an online discussion forum encourage a broader participation among all students in the class? </w:t>
      </w:r>
      <w:r w:rsidR="002A088F" w:rsidRPr="00E26FD9">
        <w:rPr>
          <w:sz w:val="22"/>
          <w:szCs w:val="22"/>
          <w:lang w:eastAsia="ja-JP"/>
        </w:rPr>
        <w:t xml:space="preserve"> </w:t>
      </w:r>
    </w:p>
    <w:p w14:paraId="579A42F5" w14:textId="32D9D233" w:rsidR="008C2DC7" w:rsidRPr="00E26FD9" w:rsidRDefault="00E26FD9" w:rsidP="00FA341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sz w:val="22"/>
          <w:szCs w:val="22"/>
          <w:lang w:eastAsia="ja-JP"/>
        </w:rPr>
        <w:t xml:space="preserve">4.  If you could identify </w:t>
      </w:r>
      <w:r w:rsidR="00D059C3" w:rsidRPr="00E26FD9">
        <w:rPr>
          <w:sz w:val="22"/>
          <w:szCs w:val="22"/>
          <w:lang w:eastAsia="ja-JP"/>
        </w:rPr>
        <w:t xml:space="preserve">[5] rules to follow when participating </w:t>
      </w:r>
      <w:r w:rsidR="008C2DC7" w:rsidRPr="00E26FD9">
        <w:rPr>
          <w:sz w:val="22"/>
          <w:szCs w:val="22"/>
          <w:lang w:eastAsia="ja-JP"/>
        </w:rPr>
        <w:t xml:space="preserve">in </w:t>
      </w:r>
      <w:r w:rsidR="00D059C3" w:rsidRPr="00E26FD9">
        <w:rPr>
          <w:sz w:val="22"/>
          <w:szCs w:val="22"/>
          <w:lang w:eastAsia="ja-JP"/>
        </w:rPr>
        <w:t>a school</w:t>
      </w:r>
      <w:r w:rsidRPr="00E26FD9">
        <w:rPr>
          <w:sz w:val="22"/>
          <w:szCs w:val="22"/>
          <w:lang w:eastAsia="ja-JP"/>
        </w:rPr>
        <w:t>-related</w:t>
      </w:r>
      <w:r w:rsidR="00D059C3" w:rsidRPr="00E26FD9">
        <w:rPr>
          <w:sz w:val="22"/>
          <w:szCs w:val="22"/>
          <w:lang w:eastAsia="ja-JP"/>
        </w:rPr>
        <w:t xml:space="preserve"> online discussion forum, what would they be</w:t>
      </w:r>
      <w:r w:rsidR="008C2DC7" w:rsidRPr="00E26FD9">
        <w:rPr>
          <w:sz w:val="22"/>
          <w:szCs w:val="22"/>
          <w:lang w:eastAsia="ja-JP"/>
        </w:rPr>
        <w:t>?  </w:t>
      </w:r>
    </w:p>
    <w:p w14:paraId="5B05B57D" w14:textId="77777777" w:rsidR="00E26FD9" w:rsidRDefault="00E26FD9" w:rsidP="00FA341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b/>
          <w:sz w:val="22"/>
          <w:szCs w:val="22"/>
          <w:lang w:eastAsia="ja-JP"/>
        </w:rPr>
      </w:pPr>
    </w:p>
    <w:p w14:paraId="54078EAA" w14:textId="4B368154" w:rsidR="00FA3411" w:rsidRPr="00CE0652" w:rsidRDefault="00E26FD9" w:rsidP="00CE0652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sz w:val="22"/>
          <w:szCs w:val="22"/>
          <w:lang w:eastAsia="ja-JP"/>
        </w:rPr>
      </w:pPr>
      <w:r w:rsidRPr="00E26FD9">
        <w:rPr>
          <w:b/>
          <w:sz w:val="22"/>
          <w:szCs w:val="22"/>
          <w:lang w:eastAsia="ja-JP"/>
        </w:rPr>
        <w:t>III.  Summarizer:</w:t>
      </w:r>
      <w:r w:rsidRPr="00E26FD9">
        <w:rPr>
          <w:sz w:val="22"/>
          <w:szCs w:val="22"/>
          <w:lang w:eastAsia="ja-JP"/>
        </w:rPr>
        <w:t xml:space="preserve">  Group discussion.</w:t>
      </w:r>
    </w:p>
    <w:p w14:paraId="072A7534" w14:textId="77777777" w:rsidR="00CE0652" w:rsidRDefault="00CE0652" w:rsidP="008C2DC7">
      <w:pPr>
        <w:rPr>
          <w:b/>
          <w:sz w:val="22"/>
          <w:szCs w:val="22"/>
        </w:rPr>
      </w:pPr>
    </w:p>
    <w:p w14:paraId="7532175E" w14:textId="756C1211" w:rsidR="00863CB4" w:rsidRPr="008A3717" w:rsidRDefault="008A3717" w:rsidP="008C2DC7">
      <w:pPr>
        <w:rPr>
          <w:sz w:val="22"/>
          <w:szCs w:val="22"/>
        </w:rPr>
      </w:pPr>
      <w:bookmarkStart w:id="0" w:name="_GoBack"/>
      <w:bookmarkEnd w:id="0"/>
      <w:r w:rsidRPr="008A3717">
        <w:rPr>
          <w:b/>
          <w:sz w:val="22"/>
          <w:szCs w:val="22"/>
        </w:rPr>
        <w:t>IV. Homework:</w:t>
      </w:r>
      <w:r>
        <w:rPr>
          <w:sz w:val="22"/>
          <w:szCs w:val="22"/>
        </w:rPr>
        <w:t xml:space="preserve">  Link your </w:t>
      </w:r>
      <w:proofErr w:type="spellStart"/>
      <w:r>
        <w:rPr>
          <w:sz w:val="22"/>
          <w:szCs w:val="22"/>
        </w:rPr>
        <w:t>GoogleDocs</w:t>
      </w:r>
      <w:proofErr w:type="spellEnd"/>
      <w:r>
        <w:rPr>
          <w:sz w:val="22"/>
          <w:szCs w:val="22"/>
        </w:rPr>
        <w:t xml:space="preserve"> account to your </w:t>
      </w:r>
      <w:proofErr w:type="spellStart"/>
      <w:r>
        <w:rPr>
          <w:sz w:val="22"/>
          <w:szCs w:val="22"/>
        </w:rPr>
        <w:t>Edmodo</w:t>
      </w:r>
      <w:proofErr w:type="spellEnd"/>
      <w:r>
        <w:rPr>
          <w:sz w:val="22"/>
          <w:szCs w:val="22"/>
        </w:rPr>
        <w:t xml:space="preserve"> account [can be found under </w:t>
      </w:r>
      <w:r w:rsidRPr="008A3717">
        <w:rPr>
          <w:sz w:val="22"/>
          <w:szCs w:val="22"/>
        </w:rPr>
        <w:t>“</w:t>
      </w:r>
      <w:r w:rsidRPr="008A3717">
        <w:rPr>
          <w:b/>
          <w:sz w:val="22"/>
          <w:szCs w:val="22"/>
        </w:rPr>
        <w:t>library</w:t>
      </w:r>
      <w:r w:rsidRPr="008A3717">
        <w:rPr>
          <w:sz w:val="22"/>
          <w:szCs w:val="22"/>
        </w:rPr>
        <w:t>”</w:t>
      </w:r>
      <w:r>
        <w:rPr>
          <w:sz w:val="22"/>
          <w:szCs w:val="22"/>
        </w:rPr>
        <w:t xml:space="preserve">] in your </w:t>
      </w:r>
      <w:proofErr w:type="spellStart"/>
      <w:r>
        <w:rPr>
          <w:sz w:val="22"/>
          <w:szCs w:val="22"/>
        </w:rPr>
        <w:t>Edmodo</w:t>
      </w:r>
      <w:proofErr w:type="spellEnd"/>
      <w:r>
        <w:rPr>
          <w:sz w:val="22"/>
          <w:szCs w:val="22"/>
        </w:rPr>
        <w:t xml:space="preserve"> account and set up an account w/ </w:t>
      </w:r>
      <w:hyperlink r:id="rId11" w:history="1">
        <w:r w:rsidRPr="00D17345">
          <w:rPr>
            <w:rStyle w:val="Hyperlink"/>
            <w:sz w:val="22"/>
            <w:szCs w:val="22"/>
          </w:rPr>
          <w:t>www.dropbox.com</w:t>
        </w:r>
      </w:hyperlink>
      <w:r>
        <w:rPr>
          <w:sz w:val="22"/>
          <w:szCs w:val="22"/>
        </w:rPr>
        <w:t xml:space="preserve">   </w:t>
      </w:r>
    </w:p>
    <w:sectPr w:rsidR="00863CB4" w:rsidRPr="008A3717" w:rsidSect="00863CB4">
      <w:footerReference w:type="defaul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24E41" w14:textId="77777777" w:rsidR="00E26FD9" w:rsidRDefault="00E26FD9" w:rsidP="00E26FD9">
      <w:r>
        <w:separator/>
      </w:r>
    </w:p>
  </w:endnote>
  <w:endnote w:type="continuationSeparator" w:id="0">
    <w:p w14:paraId="457A97FE" w14:textId="77777777" w:rsidR="00E26FD9" w:rsidRDefault="00E26FD9" w:rsidP="00E2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3D747" w14:textId="77777777" w:rsidR="00CE0652" w:rsidRDefault="00CE0652" w:rsidP="00CE0652">
    <w:pPr>
      <w:spacing w:line="360" w:lineRule="auto"/>
      <w:rPr>
        <w:sz w:val="20"/>
        <w:szCs w:val="20"/>
      </w:rPr>
    </w:pPr>
  </w:p>
  <w:p w14:paraId="528F361F" w14:textId="07D21F9F" w:rsidR="00CE0652" w:rsidRPr="00CE0652" w:rsidRDefault="00CE0652" w:rsidP="00CE0652">
    <w:pPr>
      <w:spacing w:line="360" w:lineRule="auto"/>
      <w:rPr>
        <w:sz w:val="20"/>
        <w:szCs w:val="20"/>
      </w:rPr>
    </w:pPr>
    <w:r w:rsidRPr="00CE0652">
      <w:rPr>
        <w:sz w:val="20"/>
        <w:szCs w:val="20"/>
      </w:rPr>
      <w:t>Lesson</w:t>
    </w:r>
    <w:r w:rsidRPr="00CE0652">
      <w:rPr>
        <w:sz w:val="20"/>
        <w:szCs w:val="20"/>
      </w:rPr>
      <w:t xml:space="preserve"> created by Lisa A. Scarborough: </w:t>
    </w:r>
    <w:hyperlink r:id="rId1" w:history="1">
      <w:r w:rsidRPr="00CE0652">
        <w:rPr>
          <w:rStyle w:val="Hyperlink"/>
          <w:sz w:val="20"/>
          <w:szCs w:val="20"/>
        </w:rPr>
        <w:t>lscarborough@sharon.k12.ma.us</w:t>
      </w:r>
    </w:hyperlink>
  </w:p>
  <w:p w14:paraId="7EB41A8C" w14:textId="77777777" w:rsidR="00CE0652" w:rsidRPr="00CE0652" w:rsidRDefault="00CE0652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48EDD" w14:textId="77777777" w:rsidR="00E26FD9" w:rsidRDefault="00E26FD9" w:rsidP="00E26FD9">
      <w:r>
        <w:separator/>
      </w:r>
    </w:p>
  </w:footnote>
  <w:footnote w:type="continuationSeparator" w:id="0">
    <w:p w14:paraId="578855A7" w14:textId="77777777" w:rsidR="00E26FD9" w:rsidRDefault="00E26FD9" w:rsidP="00E26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C7"/>
    <w:rsid w:val="002A088F"/>
    <w:rsid w:val="002D4CBE"/>
    <w:rsid w:val="00520503"/>
    <w:rsid w:val="00531383"/>
    <w:rsid w:val="006F2883"/>
    <w:rsid w:val="007A56CD"/>
    <w:rsid w:val="00863CB4"/>
    <w:rsid w:val="008A3717"/>
    <w:rsid w:val="008C2DC7"/>
    <w:rsid w:val="008C2E37"/>
    <w:rsid w:val="008D078E"/>
    <w:rsid w:val="009E4FFF"/>
    <w:rsid w:val="00A96613"/>
    <w:rsid w:val="00AD188A"/>
    <w:rsid w:val="00B8061A"/>
    <w:rsid w:val="00C16D33"/>
    <w:rsid w:val="00CE0652"/>
    <w:rsid w:val="00D059C3"/>
    <w:rsid w:val="00E26FD9"/>
    <w:rsid w:val="00F776A0"/>
    <w:rsid w:val="00FA3411"/>
    <w:rsid w:val="00FE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F6AD3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C7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863C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4FF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4F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F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FD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F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FD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D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DC7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863CB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4FF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4F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F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6FD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26F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6FD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ropbox.com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edmodo.com" TargetMode="External"/><Relationship Id="rId10" Type="http://schemas.openxmlformats.org/officeDocument/2006/relationships/hyperlink" Target="http://www.youtube.com/watch?v=tg3y2A9pdt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scarborough@sharon.k12.m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1457</Characters>
  <Application>Microsoft Macintosh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 o</dc:creator>
  <cp:keywords/>
  <dc:description/>
  <cp:lastModifiedBy>smit o</cp:lastModifiedBy>
  <cp:revision>3</cp:revision>
  <cp:lastPrinted>2012-09-04T11:33:00Z</cp:lastPrinted>
  <dcterms:created xsi:type="dcterms:W3CDTF">2012-09-04T23:36:00Z</dcterms:created>
  <dcterms:modified xsi:type="dcterms:W3CDTF">2012-09-04T23:41:00Z</dcterms:modified>
</cp:coreProperties>
</file>